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7F5CD314" w14:textId="4F1F38D0" w:rsidR="00F71F07" w:rsidRPr="006F747A" w:rsidRDefault="00D22628" w:rsidP="006F747A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Rimandonotadichiusura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2A068534" w14:textId="17F27A9E" w:rsidR="00252D45" w:rsidRDefault="00252D45" w:rsidP="00743F98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193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Rimandonotadichiusura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Rimandonotadichiusura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3"/>
        <w:gridCol w:w="2155"/>
        <w:gridCol w:w="2228"/>
        <w:gridCol w:w="2186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Rimandonotadichiusura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Rimandonotadichiusura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C3518F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C3518F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Tito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Tito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Tito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Testocomment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Rimandonotadichiusura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Testocomment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Testocomment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Testocomment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Testocomment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Rimandonotadichiusura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lastRenderedPageBreak/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Rimandonotadichiusura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Testonotadichiusura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Rimandonotadichiusura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Testonotadichiusura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Testonotadichiusura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Testonotadichiusura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Testonotadichiusura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imandonotadichiusura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imandonotadichiusura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imandonotadichiusura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imandonotadichiusura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Collegamentoipertestuale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imandonotadichiusura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Collegamentoipertestuale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Collegamentoipertestuale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Testonotadichiusura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Rimandonotadichiusura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B9AD9" w14:textId="77777777" w:rsidR="00DD5BEE" w:rsidRDefault="00DD5B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60" w14:textId="77777777" w:rsidR="005655B4" w:rsidRDefault="005655B4">
    <w:pPr>
      <w:pStyle w:val="Pidipa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0DB12" w14:textId="77777777" w:rsidR="00DD5BEE" w:rsidRDefault="00DD5BE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55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278"/>
      <w:gridCol w:w="1277"/>
    </w:tblGrid>
    <w:tr w:rsidR="00E01AAA" w:rsidRPr="00EF257B" w14:paraId="56E93A5C" w14:textId="77777777" w:rsidTr="006F747A">
      <w:trPr>
        <w:trHeight w:val="1140"/>
      </w:trPr>
      <w:tc>
        <w:tcPr>
          <w:tcW w:w="7278" w:type="dxa"/>
          <w:vAlign w:val="center"/>
        </w:tcPr>
        <w:p w14:paraId="56E93A5A" w14:textId="7DD3DBA0" w:rsidR="00E01AAA" w:rsidRPr="00AD66BB" w:rsidRDefault="006F747A" w:rsidP="006F747A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w:drawing>
              <wp:inline distT="0" distB="0" distL="0" distR="0" wp14:anchorId="021D4C39" wp14:editId="0D84CF06">
                <wp:extent cx="2171784" cy="647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7519" cy="6494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77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32E3DB8E" w:rsidR="00506408" w:rsidRPr="00B6735A" w:rsidRDefault="006F747A" w:rsidP="006F747A">
    <w:pPr>
      <w:pStyle w:val="Intestazione"/>
      <w:tabs>
        <w:tab w:val="clear" w:pos="4153"/>
        <w:tab w:val="clear" w:pos="8306"/>
        <w:tab w:val="left" w:pos="813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0D734B64">
              <wp:simplePos x="0" y="0"/>
              <wp:positionH relativeFrom="column">
                <wp:posOffset>3857625</wp:posOffset>
              </wp:positionH>
              <wp:positionV relativeFrom="paragraph">
                <wp:posOffset>-804545</wp:posOffset>
              </wp:positionV>
              <wp:extent cx="1728470" cy="603885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3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63.35pt;width:136.1pt;height:4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9UC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WtjpDr1Nwuu/BzYxwbD0tU93fyfKrRkKuGiq27EYpOTSMVpBdaG/6Z1cn&#10;HG1BNsMHWUEYujPSAY216iwgFAMBOnTp8dQZm0ppQy6imCzAVIJtHlzG8cy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5F" w14:textId="77777777" w:rsidR="00506408" w:rsidRPr="00865FC1" w:rsidRDefault="00506408" w:rsidP="00E01AAA">
    <w:pPr>
      <w:pStyle w:val="Intestazione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Numeroelenco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Numeroelenco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Puntoelenco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Numeroelenco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4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Grigliatabel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54E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A76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6F747A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18F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D5BE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itolo1">
    <w:name w:val="heading 1"/>
    <w:basedOn w:val="Normale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itolo2">
    <w:name w:val="heading 2"/>
    <w:basedOn w:val="Normale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itolo3">
    <w:name w:val="heading 3"/>
    <w:basedOn w:val="Normale"/>
    <w:next w:val="Text3"/>
    <w:link w:val="Titolo3Carattere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itolo4">
    <w:name w:val="heading 4"/>
    <w:basedOn w:val="Normale"/>
    <w:next w:val="Text4"/>
    <w:qFormat/>
    <w:pPr>
      <w:keepNext/>
      <w:numPr>
        <w:ilvl w:val="3"/>
        <w:numId w:val="3"/>
      </w:numPr>
      <w:outlineLvl w:val="3"/>
    </w:pPr>
  </w:style>
  <w:style w:type="paragraph" w:styleId="Titolo5">
    <w:name w:val="heading 5"/>
    <w:basedOn w:val="Normale"/>
    <w:next w:val="Normal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1">
    <w:name w:val="Text 1"/>
    <w:basedOn w:val="Normale"/>
    <w:pPr>
      <w:ind w:left="482"/>
    </w:pPr>
  </w:style>
  <w:style w:type="paragraph" w:customStyle="1" w:styleId="Text2">
    <w:name w:val="Text 2"/>
    <w:basedOn w:val="Normale"/>
    <w:pPr>
      <w:tabs>
        <w:tab w:val="left" w:pos="2302"/>
      </w:tabs>
      <w:ind w:left="1202"/>
    </w:pPr>
  </w:style>
  <w:style w:type="paragraph" w:customStyle="1" w:styleId="Text3">
    <w:name w:val="Text 3"/>
    <w:basedOn w:val="Normale"/>
    <w:pPr>
      <w:tabs>
        <w:tab w:val="left" w:pos="2302"/>
      </w:tabs>
      <w:ind w:left="1202"/>
    </w:pPr>
  </w:style>
  <w:style w:type="paragraph" w:customStyle="1" w:styleId="Text4">
    <w:name w:val="Text 4"/>
    <w:basedOn w:val="Normale"/>
    <w:pPr>
      <w:tabs>
        <w:tab w:val="left" w:pos="2302"/>
      </w:tabs>
      <w:ind w:left="1202"/>
    </w:pPr>
  </w:style>
  <w:style w:type="paragraph" w:customStyle="1" w:styleId="Address">
    <w:name w:val="Address"/>
    <w:basedOn w:val="Normale"/>
    <w:pPr>
      <w:spacing w:after="0"/>
      <w:jc w:val="left"/>
    </w:pPr>
  </w:style>
  <w:style w:type="paragraph" w:customStyle="1" w:styleId="AddressTL">
    <w:name w:val="AddressTL"/>
    <w:basedOn w:val="Normale"/>
    <w:next w:val="Normale"/>
    <w:pPr>
      <w:spacing w:after="720"/>
      <w:jc w:val="left"/>
    </w:pPr>
  </w:style>
  <w:style w:type="paragraph" w:customStyle="1" w:styleId="AddressTR">
    <w:name w:val="AddressTR"/>
    <w:basedOn w:val="Normale"/>
    <w:next w:val="Normale"/>
    <w:pPr>
      <w:spacing w:after="720"/>
      <w:ind w:left="5103"/>
      <w:jc w:val="left"/>
    </w:pPr>
  </w:style>
  <w:style w:type="paragraph" w:styleId="Testodelblocco">
    <w:name w:val="Block Text"/>
    <w:basedOn w:val="Normale"/>
    <w:pPr>
      <w:spacing w:after="120"/>
      <w:ind w:left="1440" w:right="1440"/>
    </w:pPr>
  </w:style>
  <w:style w:type="paragraph" w:styleId="Corpotesto">
    <w:name w:val="Body Text"/>
    <w:basedOn w:val="Normale"/>
    <w:pPr>
      <w:spacing w:after="120"/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Corpodeltesto3">
    <w:name w:val="Body Text 3"/>
    <w:basedOn w:val="Normale"/>
    <w:pPr>
      <w:spacing w:after="120"/>
    </w:pPr>
    <w:rPr>
      <w:sz w:val="16"/>
    </w:rPr>
  </w:style>
  <w:style w:type="paragraph" w:styleId="Primorientrocorpodeltesto">
    <w:name w:val="Body Text First Indent"/>
    <w:basedOn w:val="Corpotesto"/>
    <w:pPr>
      <w:ind w:firstLine="210"/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Primorientrocorpodeltesto2">
    <w:name w:val="Body Text First Indent 2"/>
    <w:basedOn w:val="Rientrocorpodeltesto"/>
    <w:pPr>
      <w:ind w:firstLine="210"/>
    </w:p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</w:rPr>
  </w:style>
  <w:style w:type="paragraph" w:styleId="Didascalia">
    <w:name w:val="caption"/>
    <w:basedOn w:val="Normale"/>
    <w:next w:val="Normale"/>
    <w:pPr>
      <w:spacing w:before="120" w:after="120"/>
    </w:pPr>
    <w:rPr>
      <w:b/>
    </w:rPr>
  </w:style>
  <w:style w:type="paragraph" w:customStyle="1" w:styleId="ChapterTitle">
    <w:name w:val="ChapterTitle"/>
    <w:basedOn w:val="Normale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e"/>
    <w:next w:val="Titolo1"/>
    <w:pPr>
      <w:keepNext/>
      <w:spacing w:after="480"/>
      <w:jc w:val="center"/>
    </w:pPr>
    <w:rPr>
      <w:b/>
      <w:smallCaps/>
      <w:sz w:val="28"/>
    </w:rPr>
  </w:style>
  <w:style w:type="paragraph" w:styleId="Formuladichiusura">
    <w:name w:val="Closing"/>
    <w:basedOn w:val="Normale"/>
    <w:pPr>
      <w:ind w:left="4252"/>
    </w:pPr>
  </w:style>
  <w:style w:type="paragraph" w:styleId="Testocommento">
    <w:name w:val="annotation text"/>
    <w:basedOn w:val="Normale"/>
    <w:link w:val="TestocommentoCarattere"/>
    <w:rPr>
      <w:sz w:val="20"/>
    </w:rPr>
  </w:style>
  <w:style w:type="paragraph" w:styleId="Data">
    <w:name w:val="Date"/>
    <w:basedOn w:val="Normale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e"/>
    <w:next w:val="AddressTR"/>
    <w:pPr>
      <w:ind w:left="5103"/>
      <w:jc w:val="left"/>
    </w:pPr>
    <w:rPr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e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stonotadichiusura">
    <w:name w:val="endnote text"/>
    <w:basedOn w:val="Normale"/>
    <w:semiHidden/>
    <w:rPr>
      <w:sz w:val="20"/>
    </w:rPr>
  </w:style>
  <w:style w:type="paragraph" w:styleId="Indirizzodestinatario">
    <w:name w:val="envelope address"/>
    <w:basedOn w:val="Normale"/>
    <w:pPr>
      <w:framePr w:w="7920" w:h="1980" w:hRule="exact" w:hSpace="180" w:wrap="auto" w:hAnchor="page" w:xAlign="center" w:yAlign="bottom"/>
      <w:spacing w:after="0"/>
    </w:pPr>
  </w:style>
  <w:style w:type="paragraph" w:styleId="Indirizzomittente">
    <w:name w:val="envelope return"/>
    <w:basedOn w:val="Normale"/>
    <w:pPr>
      <w:spacing w:after="0"/>
    </w:pPr>
    <w:rPr>
      <w:sz w:val="20"/>
    </w:rPr>
  </w:style>
  <w:style w:type="paragraph" w:styleId="Pidipagina">
    <w:name w:val="footer"/>
    <w:basedOn w:val="Normale"/>
    <w:link w:val="PidipaginaCarattere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stonotaapidipagina">
    <w:name w:val="footnote text"/>
    <w:basedOn w:val="Normale"/>
    <w:pPr>
      <w:ind w:left="357" w:hanging="357"/>
    </w:pPr>
    <w:rPr>
      <w:sz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Arial" w:hAnsi="Arial"/>
      <w:b/>
    </w:rPr>
  </w:style>
  <w:style w:type="paragraph" w:styleId="Elenco">
    <w:name w:val="List"/>
    <w:basedOn w:val="Normale"/>
    <w:pPr>
      <w:ind w:left="283" w:hanging="283"/>
    </w:pPr>
  </w:style>
  <w:style w:type="paragraph" w:styleId="Elenco2">
    <w:name w:val="List 2"/>
    <w:basedOn w:val="Normale"/>
    <w:pPr>
      <w:ind w:left="566" w:hanging="283"/>
    </w:pPr>
  </w:style>
  <w:style w:type="paragraph" w:styleId="Elenco3">
    <w:name w:val="List 3"/>
    <w:basedOn w:val="Normale"/>
    <w:pPr>
      <w:ind w:left="849" w:hanging="283"/>
    </w:pPr>
  </w:style>
  <w:style w:type="paragraph" w:styleId="Elenco4">
    <w:name w:val="List 4"/>
    <w:basedOn w:val="Normale"/>
    <w:pPr>
      <w:ind w:left="1132" w:hanging="283"/>
    </w:pPr>
  </w:style>
  <w:style w:type="paragraph" w:styleId="Elenco5">
    <w:name w:val="List 5"/>
    <w:basedOn w:val="Normale"/>
    <w:pPr>
      <w:ind w:left="1415" w:hanging="283"/>
    </w:pPr>
  </w:style>
  <w:style w:type="paragraph" w:styleId="Puntoelenco">
    <w:name w:val="List Bullet"/>
    <w:basedOn w:val="Normale"/>
    <w:pPr>
      <w:numPr>
        <w:numId w:val="4"/>
      </w:numPr>
    </w:pPr>
  </w:style>
  <w:style w:type="paragraph" w:styleId="Puntoelenco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Puntoelenco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Puntoelenco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Puntoelenco5">
    <w:name w:val="List Bullet 5"/>
    <w:basedOn w:val="Normale"/>
    <w:autoRedefine/>
    <w:pPr>
      <w:numPr>
        <w:numId w:val="1"/>
      </w:numPr>
    </w:pPr>
  </w:style>
  <w:style w:type="paragraph" w:styleId="Elencocontinua">
    <w:name w:val="List Continue"/>
    <w:basedOn w:val="Normale"/>
    <w:pPr>
      <w:spacing w:after="120"/>
      <w:ind w:left="283"/>
    </w:pPr>
  </w:style>
  <w:style w:type="paragraph" w:styleId="Elencocontinua2">
    <w:name w:val="List Continue 2"/>
    <w:basedOn w:val="Normale"/>
    <w:pPr>
      <w:spacing w:after="120"/>
      <w:ind w:left="566"/>
    </w:pPr>
  </w:style>
  <w:style w:type="paragraph" w:styleId="Elencocontinua3">
    <w:name w:val="List Continue 3"/>
    <w:basedOn w:val="Normale"/>
    <w:pPr>
      <w:spacing w:after="120"/>
      <w:ind w:left="849"/>
    </w:pPr>
  </w:style>
  <w:style w:type="paragraph" w:styleId="Elencocontinua4">
    <w:name w:val="List Continue 4"/>
    <w:basedOn w:val="Normale"/>
    <w:pPr>
      <w:spacing w:after="120"/>
      <w:ind w:left="1132"/>
    </w:pPr>
  </w:style>
  <w:style w:type="paragraph" w:styleId="Elencocontinua5">
    <w:name w:val="List Continue 5"/>
    <w:basedOn w:val="Normale"/>
    <w:pPr>
      <w:spacing w:after="120"/>
      <w:ind w:left="1415"/>
    </w:pPr>
  </w:style>
  <w:style w:type="paragraph" w:styleId="Numeroelenco">
    <w:name w:val="List Number"/>
    <w:basedOn w:val="Normale"/>
    <w:pPr>
      <w:numPr>
        <w:numId w:val="14"/>
      </w:numPr>
    </w:pPr>
  </w:style>
  <w:style w:type="paragraph" w:styleId="Numeroelenco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Numeroelenco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Numeroelenco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Numeroelenco5">
    <w:name w:val="List Number 5"/>
    <w:basedOn w:val="Normale"/>
    <w:pPr>
      <w:numPr>
        <w:numId w:val="2"/>
      </w:numPr>
    </w:pPr>
  </w:style>
  <w:style w:type="paragraph" w:styleId="Tes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Rientronormale">
    <w:name w:val="Normal Indent"/>
    <w:basedOn w:val="Normale"/>
    <w:link w:val="RientronormaleCarattere"/>
    <w:pPr>
      <w:ind w:left="720"/>
    </w:pPr>
    <w:rPr>
      <w:lang w:eastAsia="x-none"/>
    </w:rPr>
  </w:style>
  <w:style w:type="paragraph" w:styleId="Intestazionenota">
    <w:name w:val="Note Heading"/>
    <w:basedOn w:val="Normale"/>
    <w:next w:val="Normale"/>
  </w:style>
  <w:style w:type="paragraph" w:customStyle="1" w:styleId="NoteHead">
    <w:name w:val="NoteHead"/>
    <w:basedOn w:val="Normale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e"/>
    <w:next w:val="Normale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e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ito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ito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ito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itolo4"/>
    <w:next w:val="Text4"/>
    <w:pPr>
      <w:keepNext w:val="0"/>
      <w:outlineLvl w:val="9"/>
    </w:pPr>
  </w:style>
  <w:style w:type="paragraph" w:customStyle="1" w:styleId="PartTitle">
    <w:name w:val="PartTitle"/>
    <w:basedOn w:val="Normale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paragraph" w:styleId="Formuladiapertura">
    <w:name w:val="Salutation"/>
    <w:basedOn w:val="Normale"/>
    <w:next w:val="Normale"/>
  </w:style>
  <w:style w:type="paragraph" w:styleId="Firma">
    <w:name w:val="Signature"/>
    <w:basedOn w:val="Normale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ottotitolo">
    <w:name w:val="Subtitle"/>
    <w:basedOn w:val="Normal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e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e"/>
    <w:pPr>
      <w:jc w:val="center"/>
    </w:pPr>
    <w:rPr>
      <w:b/>
      <w:sz w:val="32"/>
    </w:rPr>
  </w:style>
  <w:style w:type="paragraph" w:styleId="Indicefonti">
    <w:name w:val="table of authorities"/>
    <w:basedOn w:val="Normale"/>
    <w:next w:val="Normale"/>
    <w:semiHidden/>
    <w:pPr>
      <w:ind w:left="240" w:hanging="240"/>
    </w:pPr>
  </w:style>
  <w:style w:type="paragraph" w:styleId="Indicedellefigure">
    <w:name w:val="table of figures"/>
    <w:basedOn w:val="Normale"/>
    <w:next w:val="Normale"/>
    <w:semiHidden/>
    <w:pPr>
      <w:ind w:left="480" w:hanging="480"/>
    </w:pPr>
  </w:style>
  <w:style w:type="paragraph" w:styleId="Titolo">
    <w:name w:val="Title"/>
    <w:basedOn w:val="Normale"/>
    <w:next w:val="SubTitle1"/>
    <w:pPr>
      <w:spacing w:after="480"/>
      <w:jc w:val="center"/>
    </w:pPr>
    <w:rPr>
      <w:b/>
      <w:kern w:val="28"/>
      <w:sz w:val="48"/>
    </w:rPr>
  </w:style>
  <w:style w:type="paragraph" w:styleId="Titoloindicefonti">
    <w:name w:val="toa heading"/>
    <w:basedOn w:val="Normale"/>
    <w:next w:val="Normale"/>
    <w:semiHidden/>
    <w:pPr>
      <w:spacing w:before="120"/>
    </w:pPr>
    <w:rPr>
      <w:rFonts w:ascii="Arial" w:hAnsi="Arial"/>
      <w:b/>
    </w:rPr>
  </w:style>
  <w:style w:type="paragraph" w:styleId="Sommario1">
    <w:name w:val="toc 1"/>
    <w:basedOn w:val="Normale"/>
    <w:next w:val="Normale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ommario2">
    <w:name w:val="toc 2"/>
    <w:basedOn w:val="Normale"/>
    <w:next w:val="Normale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ommario3">
    <w:name w:val="toc 3"/>
    <w:basedOn w:val="Normale"/>
    <w:next w:val="Normale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ommario4">
    <w:name w:val="toc 4"/>
    <w:basedOn w:val="Normale"/>
    <w:next w:val="Normale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ommario5">
    <w:name w:val="toc 5"/>
    <w:basedOn w:val="Normale"/>
    <w:next w:val="Normale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customStyle="1" w:styleId="YReferences">
    <w:name w:val="YReferences"/>
    <w:basedOn w:val="Normale"/>
    <w:next w:val="Normale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e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e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e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e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itolosommario">
    <w:name w:val="TOC Heading"/>
    <w:basedOn w:val="Normale"/>
    <w:next w:val="Normale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e"/>
    <w:next w:val="Normale"/>
    <w:pPr>
      <w:spacing w:after="480"/>
      <w:ind w:left="567" w:hanging="567"/>
      <w:jc w:val="left"/>
    </w:pPr>
  </w:style>
  <w:style w:type="paragraph" w:customStyle="1" w:styleId="ZCom">
    <w:name w:val="Z_Com"/>
    <w:basedOn w:val="Normale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e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Collegamentoipertestuale">
    <w:name w:val="Hyperlink"/>
    <w:rsid w:val="006914AD"/>
    <w:rPr>
      <w:color w:val="0000FF"/>
      <w:u w:val="single"/>
    </w:rPr>
  </w:style>
  <w:style w:type="character" w:styleId="Rimandonotaapidipagina">
    <w:name w:val="footnote reference"/>
    <w:rsid w:val="00CD08CF"/>
    <w:rPr>
      <w:vertAlign w:val="superscript"/>
    </w:rPr>
  </w:style>
  <w:style w:type="table" w:styleId="Grigliamedia3-Colore2">
    <w:name w:val="Medium Grid 3 Accent 2"/>
    <w:basedOn w:val="Tabellanormale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stofumetto">
    <w:name w:val="Balloon Text"/>
    <w:basedOn w:val="Normale"/>
    <w:link w:val="TestofumettoCarattere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e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dipa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dipa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dipaginaCarattere">
    <w:name w:val="Piè di pagina Carattere"/>
    <w:link w:val="Pidipa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dipaginaCarattere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dipa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IntestazioneCarattere">
    <w:name w:val="Intestazione Carattere"/>
    <w:link w:val="Intestazione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e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Rientronormale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e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RientronormaleCarattere">
    <w:name w:val="Rientro normale Carattere"/>
    <w:link w:val="Rientronormale"/>
    <w:rsid w:val="007A4813"/>
    <w:rPr>
      <w:sz w:val="24"/>
      <w:lang w:val="fr-FR"/>
    </w:rPr>
  </w:style>
  <w:style w:type="character" w:customStyle="1" w:styleId="Bulletpoint1Char">
    <w:name w:val="Bullet point1 Char"/>
    <w:basedOn w:val="RientronormaleCarattere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Rientronormale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e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Grigliatabella">
    <w:name w:val="Table Grid"/>
    <w:basedOn w:val="Tabellanormale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ellanormale"/>
    <w:rsid w:val="00EF7057"/>
    <w:tblPr/>
  </w:style>
  <w:style w:type="table" w:styleId="Tabellaelegante">
    <w:name w:val="Table Elegant"/>
    <w:basedOn w:val="Tabellanormale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imandocommento">
    <w:name w:val="annotation reference"/>
    <w:unhideWhenUsed/>
    <w:rsid w:val="00F0066C"/>
    <w:rPr>
      <w:sz w:val="16"/>
      <w:szCs w:val="16"/>
    </w:rPr>
  </w:style>
  <w:style w:type="character" w:customStyle="1" w:styleId="TestocommentoCarattere">
    <w:name w:val="Testo commento Carattere"/>
    <w:link w:val="Testocomment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e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e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e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e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e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e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e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e"/>
    <w:next w:val="Corpotesto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e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e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e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e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e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stofumettoCarattere">
    <w:name w:val="Testo fumetto Carattere"/>
    <w:link w:val="Testofumett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aragrafoelenco">
    <w:name w:val="List Paragraph"/>
    <w:basedOn w:val="Normale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SoggettocommentoCarattere">
    <w:name w:val="Soggetto commento Carattere"/>
    <w:link w:val="Soggettocommento"/>
    <w:uiPriority w:val="99"/>
    <w:rsid w:val="00BA290F"/>
    <w:rPr>
      <w:b/>
      <w:bCs/>
      <w:lang w:val="x-none" w:eastAsia="ar-SA"/>
    </w:rPr>
  </w:style>
  <w:style w:type="paragraph" w:styleId="Revisione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Collegamentovisitat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itolo3Carattere">
    <w:name w:val="Titolo 3 Carattere"/>
    <w:link w:val="Titolo3"/>
    <w:rsid w:val="005D5129"/>
    <w:rPr>
      <w:i/>
      <w:sz w:val="24"/>
      <w:lang w:val="fr-FR" w:eastAsia="en-US"/>
    </w:rPr>
  </w:style>
  <w:style w:type="character" w:styleId="Rimandonotadichiusura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http://schemas.microsoft.com/sharepoint/v3/field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0e52a87e-fa0e-4867-9149-5c43122db7f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0AE97A-1B22-43A4-AE01-6C6DCE0E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4</Pages>
  <Words>438</Words>
  <Characters>2709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European Commission</Company>
  <LinksUpToDate>false</LinksUpToDate>
  <CharactersWithSpaces>3141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Valeria VD. Degliantoni</cp:lastModifiedBy>
  <cp:revision>4</cp:revision>
  <cp:lastPrinted>2013-11-06T08:46:00Z</cp:lastPrinted>
  <dcterms:created xsi:type="dcterms:W3CDTF">2024-02-16T14:29:00Z</dcterms:created>
  <dcterms:modified xsi:type="dcterms:W3CDTF">2024-02-27T10:38:00Z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